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688F2EDE" w:rsidR="008C5419" w:rsidRPr="00FF7E3A" w:rsidRDefault="00072086" w:rsidP="00EA190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072086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Dostosowanie obiektu dla potrzeb osób niepełnosprawnych i ograniczonej możliwości poruszania się, zgodnie z wymogami TSI PRM na węźle komunikacyjnym Bydgoszcz Leśna w Bydgoszczy </w:t>
      </w:r>
      <w:bookmarkEnd w:id="1"/>
      <w:bookmarkEnd w:id="2"/>
    </w:p>
    <w:bookmarkEnd w:id="3"/>
    <w:bookmarkEnd w:id="4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2877" w14:textId="77777777" w:rsidR="00B430B3" w:rsidRDefault="00B430B3">
      <w:r>
        <w:separator/>
      </w:r>
    </w:p>
  </w:endnote>
  <w:endnote w:type="continuationSeparator" w:id="0">
    <w:p w14:paraId="7DAAFD99" w14:textId="77777777" w:rsidR="00B430B3" w:rsidRDefault="00B4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C6EA6" w14:textId="77777777" w:rsidR="00B430B3" w:rsidRDefault="00B430B3">
      <w:r>
        <w:separator/>
      </w:r>
    </w:p>
  </w:footnote>
  <w:footnote w:type="continuationSeparator" w:id="0">
    <w:p w14:paraId="173D896D" w14:textId="77777777" w:rsidR="00B430B3" w:rsidRDefault="00B43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4E0B6995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072086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033F23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3F23"/>
    <w:rsid w:val="00034826"/>
    <w:rsid w:val="00036ADA"/>
    <w:rsid w:val="00044872"/>
    <w:rsid w:val="00044F64"/>
    <w:rsid w:val="000467D5"/>
    <w:rsid w:val="00051E42"/>
    <w:rsid w:val="00055C29"/>
    <w:rsid w:val="00057158"/>
    <w:rsid w:val="00060985"/>
    <w:rsid w:val="00061C0A"/>
    <w:rsid w:val="000628D0"/>
    <w:rsid w:val="00070B20"/>
    <w:rsid w:val="0007138A"/>
    <w:rsid w:val="00072086"/>
    <w:rsid w:val="00073A74"/>
    <w:rsid w:val="0008310C"/>
    <w:rsid w:val="00084D7A"/>
    <w:rsid w:val="00095C4E"/>
    <w:rsid w:val="00096C53"/>
    <w:rsid w:val="000A3F17"/>
    <w:rsid w:val="000A7269"/>
    <w:rsid w:val="000B0663"/>
    <w:rsid w:val="000B1C2F"/>
    <w:rsid w:val="000B457F"/>
    <w:rsid w:val="000B7D41"/>
    <w:rsid w:val="000C085D"/>
    <w:rsid w:val="000C1992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55441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6B7B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4675"/>
    <w:rsid w:val="006955C9"/>
    <w:rsid w:val="006975BB"/>
    <w:rsid w:val="006A66D2"/>
    <w:rsid w:val="006A6771"/>
    <w:rsid w:val="006B2666"/>
    <w:rsid w:val="006B2D97"/>
    <w:rsid w:val="006B3AA9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48B1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588D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5B73"/>
    <w:rsid w:val="009C72B9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3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5A8B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30B3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086E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3EB3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1C40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34</cp:revision>
  <cp:lastPrinted>2021-03-16T09:20:00Z</cp:lastPrinted>
  <dcterms:created xsi:type="dcterms:W3CDTF">2021-06-28T12:16:00Z</dcterms:created>
  <dcterms:modified xsi:type="dcterms:W3CDTF">2025-10-27T10:01:00Z</dcterms:modified>
</cp:coreProperties>
</file>